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B5F258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50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69598EE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F7FB5" w:rsidRPr="0031262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https://zakazky.zcu.cz/contract_display_6325.html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3F0F3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A0887">
        <w:rPr>
          <w:rFonts w:ascii="Garamond" w:hAnsi="Garamond" w:cs="Arial"/>
          <w:sz w:val="22"/>
          <w:szCs w:val="22"/>
        </w:rPr>
        <w:t>2</w:t>
      </w:r>
      <w:r w:rsidR="00DA0FB7">
        <w:rPr>
          <w:rFonts w:ascii="Garamond" w:hAnsi="Garamond" w:cs="Arial"/>
          <w:sz w:val="22"/>
          <w:szCs w:val="22"/>
        </w:rPr>
        <w:t>6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4A0B1" w14:textId="77777777" w:rsidR="001F2542" w:rsidRDefault="001F2542" w:rsidP="00795AAC">
      <w:r>
        <w:separator/>
      </w:r>
    </w:p>
  </w:endnote>
  <w:endnote w:type="continuationSeparator" w:id="0">
    <w:p w14:paraId="129FFF7A" w14:textId="77777777" w:rsidR="001F2542" w:rsidRDefault="001F254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CF78D" w14:textId="77777777" w:rsidR="001F2542" w:rsidRDefault="001F2542" w:rsidP="00795AAC">
      <w:r>
        <w:separator/>
      </w:r>
    </w:p>
  </w:footnote>
  <w:footnote w:type="continuationSeparator" w:id="0">
    <w:p w14:paraId="5B981720" w14:textId="77777777" w:rsidR="001F2542" w:rsidRDefault="001F254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2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PuZQ23ib3GPEkgTgSt+r0eOqlfJFwcC53PZzFOP7oa4=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B5UPpNIugvoybGHLhk4XehFCuGd8A4DUja9eowOYruk=</DigestValue>
    </Reference>
  </SignedInfo>
  <SignatureValue>s380ESM5zgl54dBUdvVqt8/WsGp6JKS72cdB2v3geXSMb/BNHc+NIZz/OVwQYY1+LG65Y1a180Tg
wZLTSEulC6ZEgNay+LjyY1FmbAl1d2ZoDEGSOM+BH+Q5WQ6CPtxw+mjlbfBLsph8mC7yzeWNNUG1
DiM5P4a6HTjj9aCUdMhXmQQysU0Om+bdtGT/YzHO/DDxO3hGtF7YPznaMFrscbYJ5DKCIl+MBMhI
cCGvOW6E31f2daQmZGSC86vKMHzmYEQc/nuWhq5+XWVGs1Evc7DbTc3HBjTwMpZLumtgVQ1eTmYz
IgYFYL0Kx3ji7FzNByt8yzyDg8BR6/jZzzSK4A==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K75sXIP573Sm7KRQ3jLjaBrobQKfwO5/xIR8FQdICVE=</DigestValue>
      </Reference>
      <Reference URI="/word/document.xml?ContentType=application/vnd.openxmlformats-officedocument.wordprocessingml.document.main+xml">
        <DigestMethod Algorithm="http://www.w3.org/2001/04/xmlenc#sha256"/>
        <DigestValue>he7YWj8LuUYBBBSX2rwo/WRODt4HtsH00aewCPdT554=</DigestValue>
      </Reference>
      <Reference URI="/word/endnotes.xml?ContentType=application/vnd.openxmlformats-officedocument.wordprocessingml.endnotes+xml">
        <DigestMethod Algorithm="http://www.w3.org/2001/04/xmlenc#sha256"/>
        <DigestValue>HZFLIksQFRx5X8MvgRa3Tj+ZDPqMLco8jxMogb0bIsQ=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2DIRulpYizJckJe49HAGKCXrpwCgDA8/bfKcRAspciM=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nKcwcrRZK+mxDdT1uVDrARcCvX9uocO2yASQs3Kz1CM=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2023-10-11T06:37:35Z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2023-10-11T06:37:35Z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101</cp:revision>
  <cp:lastPrinted>2018-08-08T13:48:00Z</cp:lastPrinted>
  <dcterms:created xsi:type="dcterms:W3CDTF">2021-09-20T07:59:00Z</dcterms:created>
  <dcterms:modified xsi:type="dcterms:W3CDTF">2023-10-11T06:37:00Z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